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340" w:rsidRPr="00AC4340" w:rsidRDefault="00AC4340" w:rsidP="00AC4340">
      <w:pPr>
        <w:widowControl/>
        <w:spacing w:before="100" w:beforeAutospacing="1" w:after="100" w:afterAutospacing="1" w:line="720" w:lineRule="atLeast"/>
        <w:jc w:val="center"/>
        <w:outlineLvl w:val="1"/>
        <w:rPr>
          <w:rFonts w:ascii="宋体" w:eastAsia="宋体" w:hAnsi="宋体" w:cs="宋体"/>
          <w:color w:val="135194"/>
          <w:kern w:val="0"/>
          <w:sz w:val="45"/>
          <w:szCs w:val="45"/>
        </w:rPr>
      </w:pPr>
      <w:r w:rsidRPr="00AC4340">
        <w:rPr>
          <w:rFonts w:ascii="宋体" w:eastAsia="宋体" w:hAnsi="宋体" w:cs="宋体" w:hint="eastAsia"/>
          <w:color w:val="135194"/>
          <w:kern w:val="0"/>
          <w:sz w:val="45"/>
          <w:szCs w:val="45"/>
        </w:rPr>
        <w:t>2021年度国家社会科学基金艺术学项目申报公告</w:t>
      </w:r>
    </w:p>
    <w:p w:rsidR="00AC4340" w:rsidRPr="00AC4340" w:rsidRDefault="00AC4340" w:rsidP="00AC4340">
      <w:pPr>
        <w:widowControl/>
        <w:spacing w:line="450"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发布时间：2021年01月19日</w:t>
      </w:r>
    </w:p>
    <w:p w:rsidR="00AC4340" w:rsidRPr="00AC4340" w:rsidRDefault="00AC4340" w:rsidP="00AC4340">
      <w:pPr>
        <w:widowControl/>
        <w:spacing w:line="450" w:lineRule="atLeast"/>
        <w:ind w:right="2940"/>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字体：[</w:t>
      </w:r>
      <w:hyperlink r:id="rId5" w:history="1">
        <w:r w:rsidRPr="00AC4340">
          <w:rPr>
            <w:rFonts w:ascii="宋体" w:eastAsia="宋体" w:hAnsi="宋体" w:cs="宋体" w:hint="eastAsia"/>
            <w:color w:val="333333"/>
            <w:kern w:val="0"/>
            <w:sz w:val="24"/>
            <w:szCs w:val="24"/>
            <w:u w:val="single"/>
            <w:bdr w:val="none" w:sz="0" w:space="0" w:color="auto" w:frame="1"/>
          </w:rPr>
          <w:t>大</w:t>
        </w:r>
      </w:hyperlink>
      <w:hyperlink r:id="rId6" w:history="1">
        <w:r w:rsidRPr="00AC4340">
          <w:rPr>
            <w:rFonts w:ascii="宋体" w:eastAsia="宋体" w:hAnsi="宋体" w:cs="宋体" w:hint="eastAsia"/>
            <w:color w:val="333333"/>
            <w:kern w:val="0"/>
            <w:sz w:val="24"/>
            <w:szCs w:val="24"/>
            <w:u w:val="single"/>
            <w:bdr w:val="none" w:sz="0" w:space="0" w:color="auto" w:frame="1"/>
          </w:rPr>
          <w:t>中</w:t>
        </w:r>
      </w:hyperlink>
      <w:hyperlink r:id="rId7" w:history="1">
        <w:r w:rsidRPr="00AC4340">
          <w:rPr>
            <w:rFonts w:ascii="宋体" w:eastAsia="宋体" w:hAnsi="宋体" w:cs="宋体" w:hint="eastAsia"/>
            <w:color w:val="333333"/>
            <w:kern w:val="0"/>
            <w:sz w:val="24"/>
            <w:szCs w:val="24"/>
            <w:u w:val="single"/>
            <w:bdr w:val="none" w:sz="0" w:space="0" w:color="auto" w:frame="1"/>
          </w:rPr>
          <w:t>小</w:t>
        </w:r>
      </w:hyperlink>
      <w:r w:rsidRPr="00AC4340">
        <w:rPr>
          <w:rFonts w:ascii="宋体" w:eastAsia="宋体" w:hAnsi="宋体" w:cs="宋体" w:hint="eastAsia"/>
          <w:color w:val="333333"/>
          <w:kern w:val="0"/>
          <w:sz w:val="24"/>
          <w:szCs w:val="24"/>
        </w:rPr>
        <w:t>]</w:t>
      </w:r>
    </w:p>
    <w:p w:rsidR="00AC4340" w:rsidRPr="00AC4340" w:rsidRDefault="00AC4340" w:rsidP="00AC4340">
      <w:pPr>
        <w:widowControl/>
        <w:spacing w:line="450" w:lineRule="atLeast"/>
        <w:jc w:val="left"/>
        <w:rPr>
          <w:rFonts w:ascii="宋体" w:eastAsia="宋体" w:hAnsi="宋体" w:cs="宋体" w:hint="eastAsia"/>
          <w:color w:val="333333"/>
          <w:kern w:val="0"/>
          <w:szCs w:val="21"/>
        </w:rPr>
      </w:pPr>
      <w:hyperlink r:id="rId8" w:tooltip="打印" w:history="1">
        <w:r w:rsidRPr="00AC4340">
          <w:rPr>
            <w:rFonts w:ascii="宋体" w:eastAsia="宋体" w:hAnsi="宋体" w:cs="宋体" w:hint="eastAsia"/>
            <w:color w:val="999999"/>
            <w:kern w:val="0"/>
            <w:sz w:val="24"/>
            <w:szCs w:val="24"/>
            <w:u w:val="single"/>
            <w:bdr w:val="none" w:sz="0" w:space="0" w:color="auto" w:frame="1"/>
          </w:rPr>
          <w:t>打印</w:t>
        </w:r>
      </w:hyperlink>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经文化和旅游部和全国艺术科学规划领导小组批准，2021年度国家社会科学基金艺术学项目开始申报。现将申报工作有关事项公告如下：</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一、申报2021年度国家社会科学基金艺术学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基础研究和应用研究并重，发挥国家社会科学基金示范引导作用，加快构建中国特色艺术学体系，推动文化和旅游融合发展，为党和国家工作大局服务，为繁荣发展哲学社会科学服务。</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AC4340">
        <w:rPr>
          <w:rFonts w:ascii="宋体" w:eastAsia="宋体" w:hAnsi="宋体" w:cs="宋体" w:hint="eastAsia"/>
          <w:color w:val="333333"/>
          <w:kern w:val="0"/>
          <w:sz w:val="24"/>
          <w:szCs w:val="24"/>
        </w:rPr>
        <w:t>立足党</w:t>
      </w:r>
      <w:proofErr w:type="gramEnd"/>
      <w:r w:rsidRPr="00AC4340">
        <w:rPr>
          <w:rFonts w:ascii="宋体" w:eastAsia="宋体" w:hAnsi="宋体" w:cs="宋体" w:hint="eastAsia"/>
          <w:color w:val="333333"/>
          <w:kern w:val="0"/>
          <w:sz w:val="24"/>
          <w:szCs w:val="24"/>
        </w:rPr>
        <w:t>和国家事业发展需要，聚焦经济社会发展中的全局性、战略性和前瞻性的重大理论与实践问题，力求具有现实性、针对性和较强的决策参考价值。</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三、申请人须具备下列条件：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不再需要专家书面推荐。青年项目申请人的年龄不得超过35周岁（1986年4月9日后出生）。申请人填报课题组成员有关信息资料前，必须征得本人同意，否则视为违规申报。申请人可以根据研究的实际需要，吸收境外研究人员作为课题组成员参与申请。全日制在读研究生不能申请。在站博士后人员均可申请，其中在职博士后可以从所在工</w:t>
      </w:r>
      <w:r w:rsidRPr="00AC4340">
        <w:rPr>
          <w:rFonts w:ascii="宋体" w:eastAsia="宋体" w:hAnsi="宋体" w:cs="宋体" w:hint="eastAsia"/>
          <w:color w:val="333333"/>
          <w:kern w:val="0"/>
          <w:sz w:val="24"/>
          <w:szCs w:val="24"/>
        </w:rPr>
        <w:lastRenderedPageBreak/>
        <w:t>作单位或博士后工作站申请，全脱产博士后从所在博士后工作站申请。文化和旅游部机关工作人员不能申请或者作为课题组成员参与申请。</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四、课题申请单位须符合以下条件：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五、《课题指南》条目分为方向性条目和具体条目两类。方向性条目只规定研究范围和方向，申请人要据此自行设计具体题目；依据具体条目申报的课题，应选</w:t>
      </w:r>
      <w:proofErr w:type="gramStart"/>
      <w:r w:rsidRPr="00AC4340">
        <w:rPr>
          <w:rFonts w:ascii="宋体" w:eastAsia="宋体" w:hAnsi="宋体" w:cs="宋体" w:hint="eastAsia"/>
          <w:color w:val="333333"/>
          <w:kern w:val="0"/>
          <w:sz w:val="24"/>
          <w:szCs w:val="24"/>
        </w:rPr>
        <w:t>择不同</w:t>
      </w:r>
      <w:proofErr w:type="gramEnd"/>
      <w:r w:rsidRPr="00AC4340">
        <w:rPr>
          <w:rFonts w:ascii="宋体" w:eastAsia="宋体" w:hAnsi="宋体" w:cs="宋体" w:hint="eastAsia"/>
          <w:color w:val="333333"/>
          <w:kern w:val="0"/>
          <w:sz w:val="24"/>
          <w:szCs w:val="24"/>
        </w:rPr>
        <w:t>的研究角度、方法和侧重点，也可对条目的文字表述做出适当修改。为进一步突出重点，《课题指南》确定了若干优先研究方向（以“*”标注），优先研究方向的申报课题一经获准立项，可根据研究工作的实际需求，适度放宽资助额度。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六、本年度国家社会科学基金艺术学项目设置重点项目、一般项目、青年项目，同时设立西部项目，对边远贫困地区和少数民族地区特别是西部地区研究项目给予一定倾斜。西部项目</w:t>
      </w:r>
      <w:proofErr w:type="gramStart"/>
      <w:r w:rsidRPr="00AC4340">
        <w:rPr>
          <w:rFonts w:ascii="宋体" w:eastAsia="宋体" w:hAnsi="宋体" w:cs="宋体" w:hint="eastAsia"/>
          <w:color w:val="333333"/>
          <w:kern w:val="0"/>
          <w:sz w:val="24"/>
          <w:szCs w:val="24"/>
        </w:rPr>
        <w:t>不</w:t>
      </w:r>
      <w:proofErr w:type="gramEnd"/>
      <w:r w:rsidRPr="00AC4340">
        <w:rPr>
          <w:rFonts w:ascii="宋体" w:eastAsia="宋体" w:hAnsi="宋体" w:cs="宋体" w:hint="eastAsia"/>
          <w:color w:val="333333"/>
          <w:kern w:val="0"/>
          <w:sz w:val="24"/>
          <w:szCs w:val="24"/>
        </w:rPr>
        <w:t>专门申报，从西部地区研究人员申报的项目中评审产生。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七、2021年度国家社会科学基金艺术学项目继续实行限额申报，各省、自治区、直辖市全国艺术科学规划项目中级管理单位、文化和旅游部直属单位及参与共建院校可直接登录“全国艺术科学规划项目申报管理系统”查看本地区（本单位）限额指标。各中级管理单位可根据申请单位近年来项目申报、立项及科研管理等情况，核定其申报名额，同时加强对申报项目的审核管理，按照下达的限额申报数审核上报。申请单位要着力提高申报质量，减少同类选题重复申报，特别是要加大对青年项目支持力度。</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八、国家社会科学基金艺术学项目的完成时限，基础理论研究一般为3至5年，应用对策研究一般为2至3年。</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lastRenderedPageBreak/>
        <w:t xml:space="preserve">　　九、为避免一题多报、交叉申请和重复立项，确保申请人有足够的时间和精力从事课题研究，2021年度国家社会科学基金艺术学项目申请作如下限定：（1）课题负责人同年度只能申报一个国家社会科学基金艺术学项目，且不能作为课题组成员参与其他国家社会科学基金艺术学项目的申请；课题组成员同年度最多参与两个国家社会科学基金艺术学项目申请；在</w:t>
      </w:r>
      <w:proofErr w:type="gramStart"/>
      <w:r w:rsidRPr="00AC4340">
        <w:rPr>
          <w:rFonts w:ascii="宋体" w:eastAsia="宋体" w:hAnsi="宋体" w:cs="宋体" w:hint="eastAsia"/>
          <w:color w:val="333333"/>
          <w:kern w:val="0"/>
          <w:sz w:val="24"/>
          <w:szCs w:val="24"/>
        </w:rPr>
        <w:t>研</w:t>
      </w:r>
      <w:proofErr w:type="gramEnd"/>
      <w:r w:rsidRPr="00AC4340">
        <w:rPr>
          <w:rFonts w:ascii="宋体" w:eastAsia="宋体" w:hAnsi="宋体" w:cs="宋体" w:hint="eastAsia"/>
          <w:color w:val="333333"/>
          <w:kern w:val="0"/>
          <w:sz w:val="24"/>
          <w:szCs w:val="24"/>
        </w:rPr>
        <w:t>国家级项目的课题组成员最多参与一个国家社会科学基金艺术学项目申请。（2）在</w:t>
      </w:r>
      <w:proofErr w:type="gramStart"/>
      <w:r w:rsidRPr="00AC4340">
        <w:rPr>
          <w:rFonts w:ascii="宋体" w:eastAsia="宋体" w:hAnsi="宋体" w:cs="宋体" w:hint="eastAsia"/>
          <w:color w:val="333333"/>
          <w:kern w:val="0"/>
          <w:sz w:val="24"/>
          <w:szCs w:val="24"/>
        </w:rPr>
        <w:t>研</w:t>
      </w:r>
      <w:proofErr w:type="gramEnd"/>
      <w:r w:rsidRPr="00AC4340">
        <w:rPr>
          <w:rFonts w:ascii="宋体" w:eastAsia="宋体" w:hAnsi="宋体" w:cs="宋体" w:hint="eastAsia"/>
          <w:color w:val="333333"/>
          <w:kern w:val="0"/>
          <w:sz w:val="24"/>
          <w:szCs w:val="24"/>
        </w:rPr>
        <w:t>的国家社会科学基金项目、国家自然科学基金项目、教育部人文社会科学研究项目及其他国家级科研项目的负责人不能申请新的国家社会科学基金艺术学项目（</w:t>
      </w:r>
      <w:proofErr w:type="gramStart"/>
      <w:r w:rsidRPr="00AC4340">
        <w:rPr>
          <w:rFonts w:ascii="宋体" w:eastAsia="宋体" w:hAnsi="宋体" w:cs="宋体" w:hint="eastAsia"/>
          <w:color w:val="333333"/>
          <w:kern w:val="0"/>
          <w:sz w:val="24"/>
          <w:szCs w:val="24"/>
        </w:rPr>
        <w:t>结项证书</w:t>
      </w:r>
      <w:proofErr w:type="gramEnd"/>
      <w:r w:rsidRPr="00AC4340">
        <w:rPr>
          <w:rFonts w:ascii="宋体" w:eastAsia="宋体" w:hAnsi="宋体" w:cs="宋体" w:hint="eastAsia"/>
          <w:color w:val="333333"/>
          <w:kern w:val="0"/>
          <w:sz w:val="24"/>
          <w:szCs w:val="24"/>
        </w:rPr>
        <w:t>标注日期在2021年4月9日之前的可以申请，或在4月9日前已向我办</w:t>
      </w:r>
      <w:proofErr w:type="gramStart"/>
      <w:r w:rsidRPr="00AC4340">
        <w:rPr>
          <w:rFonts w:ascii="宋体" w:eastAsia="宋体" w:hAnsi="宋体" w:cs="宋体" w:hint="eastAsia"/>
          <w:color w:val="333333"/>
          <w:kern w:val="0"/>
          <w:sz w:val="24"/>
          <w:szCs w:val="24"/>
        </w:rPr>
        <w:t>提交结项材料</w:t>
      </w:r>
      <w:proofErr w:type="gramEnd"/>
      <w:r w:rsidRPr="00AC4340">
        <w:rPr>
          <w:rFonts w:ascii="宋体" w:eastAsia="宋体" w:hAnsi="宋体" w:cs="宋体" w:hint="eastAsia"/>
          <w:color w:val="333333"/>
          <w:kern w:val="0"/>
          <w:sz w:val="24"/>
          <w:szCs w:val="24"/>
        </w:rPr>
        <w:t>的，可以申请本年度项目。</w:t>
      </w:r>
      <w:proofErr w:type="gramStart"/>
      <w:r w:rsidRPr="00AC4340">
        <w:rPr>
          <w:rFonts w:ascii="宋体" w:eastAsia="宋体" w:hAnsi="宋体" w:cs="宋体" w:hint="eastAsia"/>
          <w:color w:val="333333"/>
          <w:kern w:val="0"/>
          <w:sz w:val="24"/>
          <w:szCs w:val="24"/>
        </w:rPr>
        <w:t>后者具体</w:t>
      </w:r>
      <w:proofErr w:type="gramEnd"/>
      <w:r w:rsidRPr="00AC4340">
        <w:rPr>
          <w:rFonts w:ascii="宋体" w:eastAsia="宋体" w:hAnsi="宋体" w:cs="宋体" w:hint="eastAsia"/>
          <w:color w:val="333333"/>
          <w:kern w:val="0"/>
          <w:sz w:val="24"/>
          <w:szCs w:val="24"/>
        </w:rPr>
        <w:t>日期以各地中级管理单位</w:t>
      </w:r>
      <w:proofErr w:type="gramStart"/>
      <w:r w:rsidRPr="00AC4340">
        <w:rPr>
          <w:rFonts w:ascii="宋体" w:eastAsia="宋体" w:hAnsi="宋体" w:cs="宋体" w:hint="eastAsia"/>
          <w:color w:val="333333"/>
          <w:kern w:val="0"/>
          <w:sz w:val="24"/>
          <w:szCs w:val="24"/>
        </w:rPr>
        <w:t>寄出结项材料</w:t>
      </w:r>
      <w:proofErr w:type="gramEnd"/>
      <w:r w:rsidRPr="00AC4340">
        <w:rPr>
          <w:rFonts w:ascii="宋体" w:eastAsia="宋体" w:hAnsi="宋体" w:cs="宋体" w:hint="eastAsia"/>
          <w:color w:val="333333"/>
          <w:kern w:val="0"/>
          <w:sz w:val="24"/>
          <w:szCs w:val="24"/>
        </w:rPr>
        <w:t>时间为准）。（3）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4）申请2021年度教育部人文社会科学研究项目的负责人同年度不能申请国家社会科学基金艺术学项目。（5）不得通过变换责任单位回避前述（1）—（4）条款规定，不得将内容基本相同或相近的申报材料以不同申请人的名义提出申请。（6）凡在内容上与在</w:t>
      </w:r>
      <w:proofErr w:type="gramStart"/>
      <w:r w:rsidRPr="00AC4340">
        <w:rPr>
          <w:rFonts w:ascii="宋体" w:eastAsia="宋体" w:hAnsi="宋体" w:cs="宋体" w:hint="eastAsia"/>
          <w:color w:val="333333"/>
          <w:kern w:val="0"/>
          <w:sz w:val="24"/>
          <w:szCs w:val="24"/>
        </w:rPr>
        <w:t>研</w:t>
      </w:r>
      <w:proofErr w:type="gramEnd"/>
      <w:r w:rsidRPr="00AC4340">
        <w:rPr>
          <w:rFonts w:ascii="宋体" w:eastAsia="宋体" w:hAnsi="宋体" w:cs="宋体" w:hint="eastAsia"/>
          <w:color w:val="333333"/>
          <w:kern w:val="0"/>
          <w:sz w:val="24"/>
          <w:szCs w:val="24"/>
        </w:rPr>
        <w:t>或</w:t>
      </w:r>
      <w:proofErr w:type="gramStart"/>
      <w:r w:rsidRPr="00AC4340">
        <w:rPr>
          <w:rFonts w:ascii="宋体" w:eastAsia="宋体" w:hAnsi="宋体" w:cs="宋体" w:hint="eastAsia"/>
          <w:color w:val="333333"/>
          <w:kern w:val="0"/>
          <w:sz w:val="24"/>
          <w:szCs w:val="24"/>
        </w:rPr>
        <w:t>已结项的</w:t>
      </w:r>
      <w:proofErr w:type="gramEnd"/>
      <w:r w:rsidRPr="00AC4340">
        <w:rPr>
          <w:rFonts w:ascii="宋体" w:eastAsia="宋体" w:hAnsi="宋体" w:cs="宋体" w:hint="eastAsia"/>
          <w:color w:val="333333"/>
          <w:kern w:val="0"/>
          <w:sz w:val="24"/>
          <w:szCs w:val="24"/>
        </w:rPr>
        <w:t>各级各类项目有较大关联的申请课题，须在申请时注明所申请项目与已承担项目的联系和区别，否则视为重复申请；不</w:t>
      </w:r>
      <w:proofErr w:type="gramStart"/>
      <w:r w:rsidRPr="00AC4340">
        <w:rPr>
          <w:rFonts w:ascii="宋体" w:eastAsia="宋体" w:hAnsi="宋体" w:cs="宋体" w:hint="eastAsia"/>
          <w:color w:val="333333"/>
          <w:kern w:val="0"/>
          <w:sz w:val="24"/>
          <w:szCs w:val="24"/>
        </w:rPr>
        <w:t>得以内容</w:t>
      </w:r>
      <w:proofErr w:type="gramEnd"/>
      <w:r w:rsidRPr="00AC4340">
        <w:rPr>
          <w:rFonts w:ascii="宋体" w:eastAsia="宋体" w:hAnsi="宋体" w:cs="宋体" w:hint="eastAsia"/>
          <w:color w:val="333333"/>
          <w:kern w:val="0"/>
          <w:sz w:val="24"/>
          <w:szCs w:val="24"/>
        </w:rPr>
        <w:t>基本相同或相近的同一成果申请多家基金项目结项。（7）凡以博士学位论文或博士后出站报告为基础申报国家社会科学基金艺术学项目，须在申请时注明所申请项目与学位论文（出站报告）的联系和区别，申请</w:t>
      </w:r>
      <w:proofErr w:type="gramStart"/>
      <w:r w:rsidRPr="00AC4340">
        <w:rPr>
          <w:rFonts w:ascii="宋体" w:eastAsia="宋体" w:hAnsi="宋体" w:cs="宋体" w:hint="eastAsia"/>
          <w:color w:val="333333"/>
          <w:kern w:val="0"/>
          <w:sz w:val="24"/>
          <w:szCs w:val="24"/>
        </w:rPr>
        <w:t>鉴定结项时</w:t>
      </w:r>
      <w:proofErr w:type="gramEnd"/>
      <w:r w:rsidRPr="00AC4340">
        <w:rPr>
          <w:rFonts w:ascii="宋体" w:eastAsia="宋体" w:hAnsi="宋体" w:cs="宋体" w:hint="eastAsia"/>
          <w:color w:val="333333"/>
          <w:kern w:val="0"/>
          <w:sz w:val="24"/>
          <w:szCs w:val="24"/>
        </w:rPr>
        <w:t>须提交学位论文（出站报告）原件。（8）不</w:t>
      </w:r>
      <w:proofErr w:type="gramStart"/>
      <w:r w:rsidRPr="00AC4340">
        <w:rPr>
          <w:rFonts w:ascii="宋体" w:eastAsia="宋体" w:hAnsi="宋体" w:cs="宋体" w:hint="eastAsia"/>
          <w:color w:val="333333"/>
          <w:kern w:val="0"/>
          <w:sz w:val="24"/>
          <w:szCs w:val="24"/>
        </w:rPr>
        <w:t>得以已</w:t>
      </w:r>
      <w:proofErr w:type="gramEnd"/>
      <w:r w:rsidRPr="00AC4340">
        <w:rPr>
          <w:rFonts w:ascii="宋体" w:eastAsia="宋体" w:hAnsi="宋体" w:cs="宋体" w:hint="eastAsia"/>
          <w:color w:val="333333"/>
          <w:kern w:val="0"/>
          <w:sz w:val="24"/>
          <w:szCs w:val="24"/>
        </w:rPr>
        <w:t>出版的内容基本相同的研究成果申请国家社会科学基金艺术学项目。（9）凡以国家社会科学基金艺术学项目名义发表阶段性成果或最终成果，不得同时标注多家基金项目资助字样。</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2021年度国家社会科学基金艺术学项目继续实行网上申报。请申请人登录全国艺术科学规划项目申报管理系统（系统路径为：文化和旅游部网站主页→在线办事→办事大厅→全国艺术科学规划项目申报管理系统，以下简称“系统”），按照有关说明注册</w:t>
      </w:r>
      <w:proofErr w:type="gramStart"/>
      <w:r w:rsidRPr="00AC4340">
        <w:rPr>
          <w:rFonts w:ascii="宋体" w:eastAsia="宋体" w:hAnsi="宋体" w:cs="宋体" w:hint="eastAsia"/>
          <w:color w:val="333333"/>
          <w:kern w:val="0"/>
          <w:sz w:val="24"/>
          <w:szCs w:val="24"/>
        </w:rPr>
        <w:t>帐号</w:t>
      </w:r>
      <w:proofErr w:type="gramEnd"/>
      <w:r w:rsidRPr="00AC4340">
        <w:rPr>
          <w:rFonts w:ascii="宋体" w:eastAsia="宋体" w:hAnsi="宋体" w:cs="宋体" w:hint="eastAsia"/>
          <w:color w:val="333333"/>
          <w:kern w:val="0"/>
          <w:sz w:val="24"/>
          <w:szCs w:val="24"/>
        </w:rPr>
        <w:t>并提交申报材料。</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一、贯彻落实中央《关于进一步加强科研诚信建设的若干意见》，申请人要如实填写申报材料，保证没有知识产权争议，不得有违背科研诚信要求的行为。凡存在弄虚作假、抄袭剽窃等行为的，一经发现查实，取消5年内申报资格，如获立项即予撤项并通报批评。为保证申报评审的公正性和严肃性，评审会议召开</w:t>
      </w:r>
      <w:r w:rsidRPr="00AC4340">
        <w:rPr>
          <w:rFonts w:ascii="宋体" w:eastAsia="宋体" w:hAnsi="宋体" w:cs="宋体" w:hint="eastAsia"/>
          <w:color w:val="333333"/>
          <w:kern w:val="0"/>
          <w:sz w:val="24"/>
          <w:szCs w:val="24"/>
        </w:rPr>
        <w:lastRenderedPageBreak/>
        <w:t>前申报单位或个人不得以任何名义走访、咨询学科评审组专家或邀请学科评审组专家进行申报辅导。凡行贿评审专家者，一经查实将予通报批评，如获立项即予撤项，5年内不得申报国家社会科学基金艺术学项目。凡在项目申报和评审中发现严重违规违纪行为的，除按规定进行处理外，均列入不良科研信用记录。</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二、所有申报项目将通过资格审查、同行专家通讯初评和复评等程序。资格审查和评审工作严格按照《全国艺术科学规划项目管理办法》及本公告的规定进行。同行专家通讯初评采用“活页”匿名方式，“活页”论证字数不超过4000字，不得出现申请人、课题组成员姓名及所在单位名称等有关信息，否则取消参评资格。项目评审坚持公平、公正原则，保证质量，宁缺毋滥。评审结果报全国艺术科学规划领导小组审批后公示。</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十三、项目负责人在项目执行期间要遵守相关承诺，履行约定义务，按期完成研究任务，</w:t>
      </w:r>
      <w:proofErr w:type="gramStart"/>
      <w:r w:rsidRPr="00AC4340">
        <w:rPr>
          <w:rFonts w:ascii="宋体" w:eastAsia="宋体" w:hAnsi="宋体" w:cs="宋体" w:hint="eastAsia"/>
          <w:color w:val="333333"/>
          <w:kern w:val="0"/>
          <w:sz w:val="24"/>
          <w:szCs w:val="24"/>
        </w:rPr>
        <w:t>结项成果</w:t>
      </w:r>
      <w:proofErr w:type="gramEnd"/>
      <w:r w:rsidRPr="00AC4340">
        <w:rPr>
          <w:rFonts w:ascii="宋体" w:eastAsia="宋体" w:hAnsi="宋体" w:cs="宋体" w:hint="eastAsia"/>
          <w:color w:val="333333"/>
          <w:kern w:val="0"/>
          <w:sz w:val="24"/>
          <w:szCs w:val="24"/>
        </w:rPr>
        <w:t>形式原则上须与预期成果一致；如课题获准立项，申报系统生成的《申报书》视为有约束力的资助合同文本。最终成果实行匿名通讯鉴定，鉴定等级予以公布。除特殊情况外，计划出版的成果须先鉴定、后出版，擅自出版者视为自行终止资助协议。如计划用少数民族语言文字或者外语撰写成果，请在填报论证材料中予以说明。</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四、2021年度，除文化和旅游部直属单位及参与共建院校外，国家社会科学基金艺术学项目实行3级申报制度。各单位科研管理部门作为初级管理单位，要做好申报组织及申报材料的审核把关工作，根据本公告及有关规定严格审核《申报书》的所有栏目内容，特别是严格审核申报资格、前期研究成果的真实性、课题组的研究实力和必备条件等，通过申报系统签署明确意见，承担信誉保证。</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各省、自治区、直辖市艺术科学规划领导小组办公室或文化和旅游厅（局）艺术科研管理部门作为中级管理单位，受理本行政辖区内的课题申报。中级管理单位要加强组织和指导，认真审核，严格把关，努力提高申报质量。要认真负责地做好</w:t>
      </w:r>
      <w:proofErr w:type="gramStart"/>
      <w:r w:rsidRPr="00AC4340">
        <w:rPr>
          <w:rFonts w:ascii="宋体" w:eastAsia="宋体" w:hAnsi="宋体" w:cs="宋体" w:hint="eastAsia"/>
          <w:color w:val="333333"/>
          <w:kern w:val="0"/>
          <w:sz w:val="24"/>
          <w:szCs w:val="24"/>
        </w:rPr>
        <w:t>帐号</w:t>
      </w:r>
      <w:proofErr w:type="gramEnd"/>
      <w:r w:rsidRPr="00AC4340">
        <w:rPr>
          <w:rFonts w:ascii="宋体" w:eastAsia="宋体" w:hAnsi="宋体" w:cs="宋体" w:hint="eastAsia"/>
          <w:color w:val="333333"/>
          <w:kern w:val="0"/>
          <w:sz w:val="24"/>
          <w:szCs w:val="24"/>
        </w:rPr>
        <w:t>管理、项目审核提交、名单报送等工作，确保网上申报按期完成。</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全国艺术科学规划领导小组办公室委托中国艺术科技研究所承担申报材料的受理工作。全国艺术科学规划领导小组办公室不直接受理申报。</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十五、文化和旅游部直属单位及参与共建院校实行2级申报制度，申报课题经本单位审核后，通过系统直接提交至中国艺术科技研究所。</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十六、课题申报相关文件材料，包括《2021年度国家社会科学基金艺术学项目课题指南》《国家社会科学基金项目资金管理办法》《全国艺术科学规划项</w:t>
      </w:r>
      <w:r w:rsidRPr="00AC4340">
        <w:rPr>
          <w:rFonts w:ascii="宋体" w:eastAsia="宋体" w:hAnsi="宋体" w:cs="宋体" w:hint="eastAsia"/>
          <w:color w:val="333333"/>
          <w:kern w:val="0"/>
          <w:sz w:val="24"/>
          <w:szCs w:val="24"/>
        </w:rPr>
        <w:lastRenderedPageBreak/>
        <w:t>目管理办法》《全国艺术科学规划历年立项课题汇编》等，可在文化和旅游部网站或申报系统主页上查询、下载。 </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十七、申请人及所在单位（</w:t>
      </w:r>
      <w:proofErr w:type="gramStart"/>
      <w:r w:rsidRPr="00AC4340">
        <w:rPr>
          <w:rFonts w:ascii="宋体" w:eastAsia="宋体" w:hAnsi="宋体" w:cs="宋体" w:hint="eastAsia"/>
          <w:color w:val="333333"/>
          <w:kern w:val="0"/>
          <w:sz w:val="24"/>
          <w:szCs w:val="24"/>
        </w:rPr>
        <w:t>含文化</w:t>
      </w:r>
      <w:proofErr w:type="gramEnd"/>
      <w:r w:rsidRPr="00AC4340">
        <w:rPr>
          <w:rFonts w:ascii="宋体" w:eastAsia="宋体" w:hAnsi="宋体" w:cs="宋体" w:hint="eastAsia"/>
          <w:color w:val="333333"/>
          <w:kern w:val="0"/>
          <w:sz w:val="24"/>
          <w:szCs w:val="24"/>
        </w:rPr>
        <w:t>和旅游部直属单位及参与共建院校）网上集中申报和审核提交时间为2021年1月20日—3月31日，逾期系统关闭不予受理申报及审核。申报单位完成本级资格审查及项目提交后，要同时将系统生成的本单位项目汇总表打印盖章后报送至各省（区、市）中级管理单位；中级管理单位网上审核提交时间为4月1—9日，中级管理单位、文化和旅游部直属单位及参与共建院校完成本级资格审查及项目提交后，要同时将系统生成的本地区（本单位）项目汇总表打印盖章后报送至中国艺术科技研究所全国艺术科学规划项目管理中心。</w:t>
      </w:r>
      <w:proofErr w:type="gramStart"/>
      <w:r w:rsidRPr="00AC4340">
        <w:rPr>
          <w:rFonts w:ascii="宋体" w:eastAsia="宋体" w:hAnsi="宋体" w:cs="宋体" w:hint="eastAsia"/>
          <w:color w:val="333333"/>
          <w:kern w:val="0"/>
          <w:sz w:val="24"/>
          <w:szCs w:val="24"/>
        </w:rPr>
        <w:t>请严格</w:t>
      </w:r>
      <w:proofErr w:type="gramEnd"/>
      <w:r w:rsidRPr="00AC4340">
        <w:rPr>
          <w:rFonts w:ascii="宋体" w:eastAsia="宋体" w:hAnsi="宋体" w:cs="宋体" w:hint="eastAsia"/>
          <w:color w:val="333333"/>
          <w:kern w:val="0"/>
          <w:sz w:val="24"/>
          <w:szCs w:val="24"/>
        </w:rPr>
        <w:t>按照以上时间要求进行申报、审核，因错过受理时间、未按要求操作系统造成的责任由相关人员自行承担。</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邮寄地址：北京市东城区雍和宫大街戏楼胡同1号中国艺术科技研究所全国艺术科学规划项目管理中心</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邮政编码：100007</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咨询电话：010-87930753 姚宇航</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邮    箱：qgyskxghb@163.com（请优先选择通过邮箱咨询申报问题）</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受新冠肺炎疫情影响，申报工作安排如有变化，我办将第一时间另行通知。</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特此公告。</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w:t>
      </w:r>
    </w:p>
    <w:p w:rsidR="00AC4340" w:rsidRPr="00AC4340" w:rsidRDefault="00AC4340" w:rsidP="00AC4340">
      <w:pPr>
        <w:widowControl/>
        <w:spacing w:line="432" w:lineRule="atLeast"/>
        <w:jc w:val="lef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w:t>
      </w:r>
    </w:p>
    <w:p w:rsidR="00AC4340" w:rsidRPr="00AC4340" w:rsidRDefault="00AC4340" w:rsidP="00AC4340">
      <w:pPr>
        <w:widowControl/>
        <w:spacing w:line="432" w:lineRule="atLeast"/>
        <w:jc w:val="righ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全国艺术科学规划领导小组办公室</w:t>
      </w:r>
    </w:p>
    <w:p w:rsidR="00AC4340" w:rsidRPr="00AC4340" w:rsidRDefault="00AC4340" w:rsidP="00AC4340">
      <w:pPr>
        <w:widowControl/>
        <w:spacing w:line="432" w:lineRule="atLeast"/>
        <w:jc w:val="right"/>
        <w:rPr>
          <w:rFonts w:ascii="宋体" w:eastAsia="宋体" w:hAnsi="宋体" w:cs="宋体" w:hint="eastAsia"/>
          <w:color w:val="333333"/>
          <w:kern w:val="0"/>
          <w:sz w:val="24"/>
          <w:szCs w:val="24"/>
        </w:rPr>
      </w:pPr>
      <w:r w:rsidRPr="00AC4340">
        <w:rPr>
          <w:rFonts w:ascii="宋体" w:eastAsia="宋体" w:hAnsi="宋体" w:cs="宋体" w:hint="eastAsia"/>
          <w:color w:val="333333"/>
          <w:kern w:val="0"/>
          <w:sz w:val="24"/>
          <w:szCs w:val="24"/>
        </w:rPr>
        <w:t xml:space="preserve">　　2021年1月20日 </w:t>
      </w:r>
    </w:p>
    <w:p w:rsidR="00885EE4" w:rsidRDefault="00885EE4">
      <w:bookmarkStart w:id="0" w:name="_GoBack"/>
      <w:bookmarkEnd w:id="0"/>
    </w:p>
    <w:sectPr w:rsidR="00885E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340"/>
    <w:rsid w:val="00885EE4"/>
    <w:rsid w:val="00AC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C434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C4340"/>
    <w:rPr>
      <w:rFonts w:ascii="宋体" w:eastAsia="宋体" w:hAnsi="宋体" w:cs="宋体"/>
      <w:b/>
      <w:bCs/>
      <w:kern w:val="0"/>
      <w:sz w:val="36"/>
      <w:szCs w:val="36"/>
    </w:rPr>
  </w:style>
  <w:style w:type="paragraph" w:customStyle="1" w:styleId="pubtime">
    <w:name w:val="pubtime"/>
    <w:basedOn w:val="a"/>
    <w:rsid w:val="00AC4340"/>
    <w:pPr>
      <w:widowControl/>
      <w:spacing w:before="100" w:beforeAutospacing="1" w:after="100" w:afterAutospacing="1"/>
      <w:jc w:val="left"/>
    </w:pPr>
    <w:rPr>
      <w:rFonts w:ascii="宋体" w:eastAsia="宋体" w:hAnsi="宋体" w:cs="宋体"/>
      <w:kern w:val="0"/>
      <w:sz w:val="24"/>
      <w:szCs w:val="24"/>
    </w:rPr>
  </w:style>
  <w:style w:type="paragraph" w:customStyle="1" w:styleId="fontsize">
    <w:name w:val="fontsize"/>
    <w:basedOn w:val="a"/>
    <w:rsid w:val="00AC4340"/>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AC43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C434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C4340"/>
    <w:rPr>
      <w:rFonts w:ascii="宋体" w:eastAsia="宋体" w:hAnsi="宋体" w:cs="宋体"/>
      <w:b/>
      <w:bCs/>
      <w:kern w:val="0"/>
      <w:sz w:val="36"/>
      <w:szCs w:val="36"/>
    </w:rPr>
  </w:style>
  <w:style w:type="paragraph" w:customStyle="1" w:styleId="pubtime">
    <w:name w:val="pubtime"/>
    <w:basedOn w:val="a"/>
    <w:rsid w:val="00AC4340"/>
    <w:pPr>
      <w:widowControl/>
      <w:spacing w:before="100" w:beforeAutospacing="1" w:after="100" w:afterAutospacing="1"/>
      <w:jc w:val="left"/>
    </w:pPr>
    <w:rPr>
      <w:rFonts w:ascii="宋体" w:eastAsia="宋体" w:hAnsi="宋体" w:cs="宋体"/>
      <w:kern w:val="0"/>
      <w:sz w:val="24"/>
      <w:szCs w:val="24"/>
    </w:rPr>
  </w:style>
  <w:style w:type="paragraph" w:customStyle="1" w:styleId="fontsize">
    <w:name w:val="fontsize"/>
    <w:basedOn w:val="a"/>
    <w:rsid w:val="00AC4340"/>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AC43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42443">
      <w:bodyDiv w:val="1"/>
      <w:marLeft w:val="0"/>
      <w:marRight w:val="0"/>
      <w:marTop w:val="0"/>
      <w:marBottom w:val="0"/>
      <w:divBdr>
        <w:top w:val="none" w:sz="0" w:space="0" w:color="auto"/>
        <w:left w:val="none" w:sz="0" w:space="0" w:color="auto"/>
        <w:bottom w:val="none" w:sz="0" w:space="0" w:color="auto"/>
        <w:right w:val="none" w:sz="0" w:space="0" w:color="auto"/>
      </w:divBdr>
      <w:divsChild>
        <w:div w:id="950864467">
          <w:marLeft w:val="690"/>
          <w:marRight w:val="690"/>
          <w:marTop w:val="0"/>
          <w:marBottom w:val="0"/>
          <w:divBdr>
            <w:top w:val="none" w:sz="0" w:space="0" w:color="auto"/>
            <w:left w:val="none" w:sz="0" w:space="0" w:color="auto"/>
            <w:bottom w:val="none" w:sz="0" w:space="0" w:color="auto"/>
            <w:right w:val="none" w:sz="0" w:space="0" w:color="auto"/>
          </w:divBdr>
          <w:divsChild>
            <w:div w:id="1416898190">
              <w:marLeft w:val="0"/>
              <w:marRight w:val="0"/>
              <w:marTop w:val="0"/>
              <w:marBottom w:val="0"/>
              <w:divBdr>
                <w:top w:val="single" w:sz="6" w:space="0" w:color="F2F2F2"/>
                <w:left w:val="none" w:sz="0" w:space="0" w:color="auto"/>
                <w:bottom w:val="none" w:sz="0" w:space="0" w:color="auto"/>
                <w:right w:val="none" w:sz="0" w:space="0" w:color="auto"/>
              </w:divBdr>
              <w:divsChild>
                <w:div w:id="1388068911">
                  <w:marLeft w:val="0"/>
                  <w:marRight w:val="0"/>
                  <w:marTop w:val="300"/>
                  <w:marBottom w:val="300"/>
                  <w:divBdr>
                    <w:top w:val="none" w:sz="0" w:space="0" w:color="auto"/>
                    <w:left w:val="none" w:sz="0" w:space="0" w:color="auto"/>
                    <w:bottom w:val="none" w:sz="0" w:space="0" w:color="auto"/>
                    <w:right w:val="none" w:sz="0" w:space="0" w:color="auto"/>
                  </w:divBdr>
                  <w:divsChild>
                    <w:div w:id="874275065">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73797">
          <w:marLeft w:val="690"/>
          <w:marRight w:val="690"/>
          <w:marTop w:val="0"/>
          <w:marBottom w:val="0"/>
          <w:divBdr>
            <w:top w:val="none" w:sz="0" w:space="0" w:color="auto"/>
            <w:left w:val="none" w:sz="0" w:space="0" w:color="auto"/>
            <w:bottom w:val="none" w:sz="0" w:space="0" w:color="auto"/>
            <w:right w:val="none" w:sz="0" w:space="0" w:color="auto"/>
          </w:divBdr>
          <w:divsChild>
            <w:div w:id="263345114">
              <w:marLeft w:val="0"/>
              <w:marRight w:val="0"/>
              <w:marTop w:val="0"/>
              <w:marBottom w:val="0"/>
              <w:divBdr>
                <w:top w:val="none" w:sz="0" w:space="0" w:color="auto"/>
                <w:left w:val="none" w:sz="0" w:space="0" w:color="auto"/>
                <w:bottom w:val="none" w:sz="0" w:space="0" w:color="auto"/>
                <w:right w:val="none" w:sz="0" w:space="0" w:color="auto"/>
              </w:divBdr>
            </w:div>
            <w:div w:id="1849249076">
              <w:marLeft w:val="0"/>
              <w:marRight w:val="0"/>
              <w:marTop w:val="0"/>
              <w:marBottom w:val="0"/>
              <w:divBdr>
                <w:top w:val="none" w:sz="0" w:space="0" w:color="auto"/>
                <w:left w:val="none" w:sz="0" w:space="0" w:color="auto"/>
                <w:bottom w:val="none" w:sz="0" w:space="0" w:color="auto"/>
                <w:right w:val="none" w:sz="0" w:space="0" w:color="auto"/>
              </w:divBdr>
            </w:div>
            <w:div w:id="1602104693">
              <w:marLeft w:val="0"/>
              <w:marRight w:val="0"/>
              <w:marTop w:val="0"/>
              <w:marBottom w:val="0"/>
              <w:divBdr>
                <w:top w:val="none" w:sz="0" w:space="0" w:color="auto"/>
                <w:left w:val="none" w:sz="0" w:space="0" w:color="auto"/>
                <w:bottom w:val="none" w:sz="0" w:space="0" w:color="auto"/>
                <w:right w:val="none" w:sz="0" w:space="0" w:color="auto"/>
              </w:divBdr>
            </w:div>
            <w:div w:id="2053915365">
              <w:marLeft w:val="0"/>
              <w:marRight w:val="0"/>
              <w:marTop w:val="0"/>
              <w:marBottom w:val="0"/>
              <w:divBdr>
                <w:top w:val="none" w:sz="0" w:space="0" w:color="auto"/>
                <w:left w:val="none" w:sz="0" w:space="0" w:color="auto"/>
                <w:bottom w:val="none" w:sz="0" w:space="0" w:color="auto"/>
                <w:right w:val="none" w:sz="0" w:space="0" w:color="auto"/>
              </w:divBdr>
            </w:div>
            <w:div w:id="1566797737">
              <w:marLeft w:val="0"/>
              <w:marRight w:val="0"/>
              <w:marTop w:val="0"/>
              <w:marBottom w:val="0"/>
              <w:divBdr>
                <w:top w:val="none" w:sz="0" w:space="0" w:color="auto"/>
                <w:left w:val="none" w:sz="0" w:space="0" w:color="auto"/>
                <w:bottom w:val="none" w:sz="0" w:space="0" w:color="auto"/>
                <w:right w:val="none" w:sz="0" w:space="0" w:color="auto"/>
              </w:divBdr>
            </w:div>
            <w:div w:id="1278636433">
              <w:marLeft w:val="0"/>
              <w:marRight w:val="0"/>
              <w:marTop w:val="0"/>
              <w:marBottom w:val="0"/>
              <w:divBdr>
                <w:top w:val="none" w:sz="0" w:space="0" w:color="auto"/>
                <w:left w:val="none" w:sz="0" w:space="0" w:color="auto"/>
                <w:bottom w:val="none" w:sz="0" w:space="0" w:color="auto"/>
                <w:right w:val="none" w:sz="0" w:space="0" w:color="auto"/>
              </w:divBdr>
            </w:div>
            <w:div w:id="1784961940">
              <w:marLeft w:val="0"/>
              <w:marRight w:val="0"/>
              <w:marTop w:val="0"/>
              <w:marBottom w:val="0"/>
              <w:divBdr>
                <w:top w:val="none" w:sz="0" w:space="0" w:color="auto"/>
                <w:left w:val="none" w:sz="0" w:space="0" w:color="auto"/>
                <w:bottom w:val="none" w:sz="0" w:space="0" w:color="auto"/>
                <w:right w:val="none" w:sz="0" w:space="0" w:color="auto"/>
              </w:divBdr>
            </w:div>
            <w:div w:id="1702851342">
              <w:marLeft w:val="0"/>
              <w:marRight w:val="0"/>
              <w:marTop w:val="0"/>
              <w:marBottom w:val="0"/>
              <w:divBdr>
                <w:top w:val="none" w:sz="0" w:space="0" w:color="auto"/>
                <w:left w:val="none" w:sz="0" w:space="0" w:color="auto"/>
                <w:bottom w:val="none" w:sz="0" w:space="0" w:color="auto"/>
                <w:right w:val="none" w:sz="0" w:space="0" w:color="auto"/>
              </w:divBdr>
            </w:div>
            <w:div w:id="345404054">
              <w:marLeft w:val="0"/>
              <w:marRight w:val="0"/>
              <w:marTop w:val="0"/>
              <w:marBottom w:val="0"/>
              <w:divBdr>
                <w:top w:val="none" w:sz="0" w:space="0" w:color="auto"/>
                <w:left w:val="none" w:sz="0" w:space="0" w:color="auto"/>
                <w:bottom w:val="none" w:sz="0" w:space="0" w:color="auto"/>
                <w:right w:val="none" w:sz="0" w:space="0" w:color="auto"/>
              </w:divBdr>
            </w:div>
            <w:div w:id="154301486">
              <w:marLeft w:val="0"/>
              <w:marRight w:val="0"/>
              <w:marTop w:val="0"/>
              <w:marBottom w:val="0"/>
              <w:divBdr>
                <w:top w:val="none" w:sz="0" w:space="0" w:color="auto"/>
                <w:left w:val="none" w:sz="0" w:space="0" w:color="auto"/>
                <w:bottom w:val="none" w:sz="0" w:space="0" w:color="auto"/>
                <w:right w:val="none" w:sz="0" w:space="0" w:color="auto"/>
              </w:divBdr>
            </w:div>
            <w:div w:id="641929048">
              <w:marLeft w:val="0"/>
              <w:marRight w:val="0"/>
              <w:marTop w:val="0"/>
              <w:marBottom w:val="0"/>
              <w:divBdr>
                <w:top w:val="none" w:sz="0" w:space="0" w:color="auto"/>
                <w:left w:val="none" w:sz="0" w:space="0" w:color="auto"/>
                <w:bottom w:val="none" w:sz="0" w:space="0" w:color="auto"/>
                <w:right w:val="none" w:sz="0" w:space="0" w:color="auto"/>
              </w:divBdr>
            </w:div>
            <w:div w:id="939605084">
              <w:marLeft w:val="0"/>
              <w:marRight w:val="0"/>
              <w:marTop w:val="0"/>
              <w:marBottom w:val="0"/>
              <w:divBdr>
                <w:top w:val="none" w:sz="0" w:space="0" w:color="auto"/>
                <w:left w:val="none" w:sz="0" w:space="0" w:color="auto"/>
                <w:bottom w:val="none" w:sz="0" w:space="0" w:color="auto"/>
                <w:right w:val="none" w:sz="0" w:space="0" w:color="auto"/>
              </w:divBdr>
            </w:div>
            <w:div w:id="780031791">
              <w:marLeft w:val="0"/>
              <w:marRight w:val="0"/>
              <w:marTop w:val="0"/>
              <w:marBottom w:val="0"/>
              <w:divBdr>
                <w:top w:val="none" w:sz="0" w:space="0" w:color="auto"/>
                <w:left w:val="none" w:sz="0" w:space="0" w:color="auto"/>
                <w:bottom w:val="none" w:sz="0" w:space="0" w:color="auto"/>
                <w:right w:val="none" w:sz="0" w:space="0" w:color="auto"/>
              </w:divBdr>
            </w:div>
            <w:div w:id="887692647">
              <w:marLeft w:val="0"/>
              <w:marRight w:val="0"/>
              <w:marTop w:val="0"/>
              <w:marBottom w:val="0"/>
              <w:divBdr>
                <w:top w:val="none" w:sz="0" w:space="0" w:color="auto"/>
                <w:left w:val="none" w:sz="0" w:space="0" w:color="auto"/>
                <w:bottom w:val="none" w:sz="0" w:space="0" w:color="auto"/>
                <w:right w:val="none" w:sz="0" w:space="0" w:color="auto"/>
              </w:divBdr>
            </w:div>
            <w:div w:id="229386463">
              <w:marLeft w:val="0"/>
              <w:marRight w:val="0"/>
              <w:marTop w:val="0"/>
              <w:marBottom w:val="0"/>
              <w:divBdr>
                <w:top w:val="none" w:sz="0" w:space="0" w:color="auto"/>
                <w:left w:val="none" w:sz="0" w:space="0" w:color="auto"/>
                <w:bottom w:val="none" w:sz="0" w:space="0" w:color="auto"/>
                <w:right w:val="none" w:sz="0" w:space="0" w:color="auto"/>
              </w:divBdr>
            </w:div>
            <w:div w:id="2042242141">
              <w:marLeft w:val="0"/>
              <w:marRight w:val="0"/>
              <w:marTop w:val="0"/>
              <w:marBottom w:val="0"/>
              <w:divBdr>
                <w:top w:val="none" w:sz="0" w:space="0" w:color="auto"/>
                <w:left w:val="none" w:sz="0" w:space="0" w:color="auto"/>
                <w:bottom w:val="none" w:sz="0" w:space="0" w:color="auto"/>
                <w:right w:val="none" w:sz="0" w:space="0" w:color="auto"/>
              </w:divBdr>
            </w:div>
            <w:div w:id="289868762">
              <w:marLeft w:val="0"/>
              <w:marRight w:val="0"/>
              <w:marTop w:val="0"/>
              <w:marBottom w:val="0"/>
              <w:divBdr>
                <w:top w:val="none" w:sz="0" w:space="0" w:color="auto"/>
                <w:left w:val="none" w:sz="0" w:space="0" w:color="auto"/>
                <w:bottom w:val="none" w:sz="0" w:space="0" w:color="auto"/>
                <w:right w:val="none" w:sz="0" w:space="0" w:color="auto"/>
              </w:divBdr>
            </w:div>
            <w:div w:id="905990339">
              <w:marLeft w:val="0"/>
              <w:marRight w:val="0"/>
              <w:marTop w:val="0"/>
              <w:marBottom w:val="0"/>
              <w:divBdr>
                <w:top w:val="none" w:sz="0" w:space="0" w:color="auto"/>
                <w:left w:val="none" w:sz="0" w:space="0" w:color="auto"/>
                <w:bottom w:val="none" w:sz="0" w:space="0" w:color="auto"/>
                <w:right w:val="none" w:sz="0" w:space="0" w:color="auto"/>
              </w:divBdr>
            </w:div>
            <w:div w:id="1904826711">
              <w:marLeft w:val="0"/>
              <w:marRight w:val="0"/>
              <w:marTop w:val="0"/>
              <w:marBottom w:val="0"/>
              <w:divBdr>
                <w:top w:val="none" w:sz="0" w:space="0" w:color="auto"/>
                <w:left w:val="none" w:sz="0" w:space="0" w:color="auto"/>
                <w:bottom w:val="none" w:sz="0" w:space="0" w:color="auto"/>
                <w:right w:val="none" w:sz="0" w:space="0" w:color="auto"/>
              </w:divBdr>
            </w:div>
            <w:div w:id="1940133969">
              <w:marLeft w:val="0"/>
              <w:marRight w:val="0"/>
              <w:marTop w:val="0"/>
              <w:marBottom w:val="0"/>
              <w:divBdr>
                <w:top w:val="none" w:sz="0" w:space="0" w:color="auto"/>
                <w:left w:val="none" w:sz="0" w:space="0" w:color="auto"/>
                <w:bottom w:val="none" w:sz="0" w:space="0" w:color="auto"/>
                <w:right w:val="none" w:sz="0" w:space="0" w:color="auto"/>
              </w:divBdr>
            </w:div>
            <w:div w:id="1881476483">
              <w:marLeft w:val="0"/>
              <w:marRight w:val="0"/>
              <w:marTop w:val="0"/>
              <w:marBottom w:val="0"/>
              <w:divBdr>
                <w:top w:val="none" w:sz="0" w:space="0" w:color="auto"/>
                <w:left w:val="none" w:sz="0" w:space="0" w:color="auto"/>
                <w:bottom w:val="none" w:sz="0" w:space="0" w:color="auto"/>
                <w:right w:val="none" w:sz="0" w:space="0" w:color="auto"/>
              </w:divBdr>
            </w:div>
            <w:div w:id="1636369950">
              <w:marLeft w:val="0"/>
              <w:marRight w:val="0"/>
              <w:marTop w:val="0"/>
              <w:marBottom w:val="0"/>
              <w:divBdr>
                <w:top w:val="none" w:sz="0" w:space="0" w:color="auto"/>
                <w:left w:val="none" w:sz="0" w:space="0" w:color="auto"/>
                <w:bottom w:val="none" w:sz="0" w:space="0" w:color="auto"/>
                <w:right w:val="none" w:sz="0" w:space="0" w:color="auto"/>
              </w:divBdr>
            </w:div>
            <w:div w:id="1102650325">
              <w:marLeft w:val="0"/>
              <w:marRight w:val="0"/>
              <w:marTop w:val="0"/>
              <w:marBottom w:val="0"/>
              <w:divBdr>
                <w:top w:val="none" w:sz="0" w:space="0" w:color="auto"/>
                <w:left w:val="none" w:sz="0" w:space="0" w:color="auto"/>
                <w:bottom w:val="none" w:sz="0" w:space="0" w:color="auto"/>
                <w:right w:val="none" w:sz="0" w:space="0" w:color="auto"/>
              </w:divBdr>
            </w:div>
            <w:div w:id="1390760500">
              <w:marLeft w:val="0"/>
              <w:marRight w:val="0"/>
              <w:marTop w:val="0"/>
              <w:marBottom w:val="0"/>
              <w:divBdr>
                <w:top w:val="none" w:sz="0" w:space="0" w:color="auto"/>
                <w:left w:val="none" w:sz="0" w:space="0" w:color="auto"/>
                <w:bottom w:val="none" w:sz="0" w:space="0" w:color="auto"/>
                <w:right w:val="none" w:sz="0" w:space="0" w:color="auto"/>
              </w:divBdr>
            </w:div>
            <w:div w:id="981810046">
              <w:marLeft w:val="0"/>
              <w:marRight w:val="0"/>
              <w:marTop w:val="0"/>
              <w:marBottom w:val="0"/>
              <w:divBdr>
                <w:top w:val="none" w:sz="0" w:space="0" w:color="auto"/>
                <w:left w:val="none" w:sz="0" w:space="0" w:color="auto"/>
                <w:bottom w:val="none" w:sz="0" w:space="0" w:color="auto"/>
                <w:right w:val="none" w:sz="0" w:space="0" w:color="auto"/>
              </w:divBdr>
            </w:div>
            <w:div w:id="1597984984">
              <w:marLeft w:val="0"/>
              <w:marRight w:val="0"/>
              <w:marTop w:val="0"/>
              <w:marBottom w:val="0"/>
              <w:divBdr>
                <w:top w:val="none" w:sz="0" w:space="0" w:color="auto"/>
                <w:left w:val="none" w:sz="0" w:space="0" w:color="auto"/>
                <w:bottom w:val="none" w:sz="0" w:space="0" w:color="auto"/>
                <w:right w:val="none" w:sz="0" w:space="0" w:color="auto"/>
              </w:divBdr>
            </w:div>
            <w:div w:id="547492699">
              <w:marLeft w:val="0"/>
              <w:marRight w:val="0"/>
              <w:marTop w:val="0"/>
              <w:marBottom w:val="0"/>
              <w:divBdr>
                <w:top w:val="none" w:sz="0" w:space="0" w:color="auto"/>
                <w:left w:val="none" w:sz="0" w:space="0" w:color="auto"/>
                <w:bottom w:val="none" w:sz="0" w:space="0" w:color="auto"/>
                <w:right w:val="none" w:sz="0" w:space="0" w:color="auto"/>
              </w:divBdr>
            </w:div>
            <w:div w:id="69547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window.print()" TargetMode="External"/><Relationship Id="rId3" Type="http://schemas.openxmlformats.org/officeDocument/2006/relationships/settings" Target="settings.xml"/><Relationship Id="rId7" Type="http://schemas.openxmlformats.org/officeDocument/2006/relationships/hyperlink" Target="javascrip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hyperlink" Target="javascrip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709</Words>
  <Characters>4045</Characters>
  <Application>Microsoft Office Word</Application>
  <DocSecurity>0</DocSecurity>
  <Lines>33</Lines>
  <Paragraphs>9</Paragraphs>
  <ScaleCrop>false</ScaleCrop>
  <Company>神州网信技术有限公司</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2021-01-21T01:49:00Z</dcterms:created>
  <dcterms:modified xsi:type="dcterms:W3CDTF">2021-01-21T01:49:00Z</dcterms:modified>
</cp:coreProperties>
</file>